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CFD" w:rsidRPr="002F3E0F" w:rsidRDefault="005B73C5" w:rsidP="002F3E0F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  <w:r w:rsidRPr="005B73C5">
        <w:rPr>
          <w:rFonts w:ascii="Times New Roman" w:hAnsi="Times New Roman"/>
          <w:i/>
          <w:iCs/>
          <w:noProof/>
          <w:lang w:eastAsia="pl-PL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202727</wp:posOffset>
            </wp:positionH>
            <wp:positionV relativeFrom="paragraph">
              <wp:posOffset>-475541</wp:posOffset>
            </wp:positionV>
            <wp:extent cx="5772520" cy="691116"/>
            <wp:effectExtent l="19050" t="0" r="3440" b="0"/>
            <wp:wrapNone/>
            <wp:docPr id="27" name="Obraz 1" descr="Wielofunduszowe B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elofunduszowe BW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8710" cy="691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7928" w:rsidRPr="00817928" w:rsidRDefault="00BD103A" w:rsidP="002F3E0F">
      <w:pPr>
        <w:jc w:val="right"/>
        <w:rPr>
          <w:rFonts w:ascii="Times New Roman" w:hAnsi="Times New Roman"/>
          <w:b/>
          <w:sz w:val="20"/>
          <w:szCs w:val="20"/>
        </w:rPr>
      </w:pPr>
      <w:r w:rsidRPr="00817928">
        <w:rPr>
          <w:rFonts w:ascii="Times New Roman" w:hAnsi="Times New Roman"/>
          <w:b/>
          <w:sz w:val="20"/>
          <w:szCs w:val="20"/>
        </w:rPr>
        <w:t xml:space="preserve">Załącznik nr 6 do SIWZ </w:t>
      </w:r>
    </w:p>
    <w:p w:rsidR="00056CFD" w:rsidRPr="00817928" w:rsidRDefault="00BD103A" w:rsidP="002F3E0F">
      <w:pPr>
        <w:jc w:val="right"/>
        <w:rPr>
          <w:rFonts w:ascii="Times New Roman" w:hAnsi="Times New Roman"/>
          <w:sz w:val="20"/>
          <w:szCs w:val="20"/>
        </w:rPr>
      </w:pPr>
      <w:r w:rsidRPr="00817928">
        <w:rPr>
          <w:rFonts w:ascii="Times New Roman" w:hAnsi="Times New Roman"/>
          <w:b/>
          <w:sz w:val="20"/>
          <w:szCs w:val="20"/>
        </w:rPr>
        <w:t xml:space="preserve">z dnia </w:t>
      </w:r>
      <w:r w:rsidR="00654D69">
        <w:rPr>
          <w:rFonts w:ascii="Times New Roman" w:hAnsi="Times New Roman"/>
          <w:b/>
          <w:sz w:val="20"/>
          <w:szCs w:val="20"/>
        </w:rPr>
        <w:t>11</w:t>
      </w:r>
      <w:r w:rsidR="005F10D7" w:rsidRPr="00817928">
        <w:rPr>
          <w:rFonts w:ascii="Times New Roman" w:hAnsi="Times New Roman"/>
          <w:b/>
          <w:sz w:val="20"/>
          <w:szCs w:val="20"/>
        </w:rPr>
        <w:t>.</w:t>
      </w:r>
      <w:r w:rsidR="00272393" w:rsidRPr="00817928">
        <w:rPr>
          <w:rFonts w:ascii="Times New Roman" w:hAnsi="Times New Roman"/>
          <w:b/>
          <w:sz w:val="20"/>
          <w:szCs w:val="20"/>
        </w:rPr>
        <w:t>12</w:t>
      </w:r>
      <w:r w:rsidR="001366E2" w:rsidRPr="00817928">
        <w:rPr>
          <w:rFonts w:ascii="Times New Roman" w:hAnsi="Times New Roman"/>
          <w:b/>
          <w:sz w:val="20"/>
          <w:szCs w:val="20"/>
        </w:rPr>
        <w:t>.20</w:t>
      </w:r>
      <w:r w:rsidR="00817928">
        <w:rPr>
          <w:rFonts w:ascii="Times New Roman" w:hAnsi="Times New Roman"/>
          <w:b/>
          <w:sz w:val="20"/>
          <w:szCs w:val="20"/>
        </w:rPr>
        <w:t>20</w:t>
      </w:r>
      <w:r w:rsidR="00056CFD" w:rsidRPr="00817928">
        <w:rPr>
          <w:rFonts w:ascii="Times New Roman" w:hAnsi="Times New Roman"/>
          <w:b/>
          <w:sz w:val="20"/>
          <w:szCs w:val="20"/>
        </w:rPr>
        <w:t xml:space="preserve"> r.</w:t>
      </w:r>
    </w:p>
    <w:p w:rsidR="005F10D7" w:rsidRDefault="005F10D7" w:rsidP="005F10D7">
      <w:pPr>
        <w:pStyle w:val="Standard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F10D7" w:rsidRPr="00817928" w:rsidRDefault="005F10D7" w:rsidP="005F10D7">
      <w:pPr>
        <w:pStyle w:val="Standard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792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Znak sprawy: </w:t>
      </w:r>
      <w:r w:rsidRPr="0081792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DZ.RI.231-</w:t>
      </w:r>
      <w:r w:rsidR="0081792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4</w:t>
      </w:r>
      <w:r w:rsidRPr="0081792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/20</w:t>
      </w:r>
      <w:r w:rsidR="00817928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20</w:t>
      </w: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056CFD" w:rsidTr="00E2251E">
        <w:tc>
          <w:tcPr>
            <w:tcW w:w="4594" w:type="dxa"/>
            <w:shd w:val="clear" w:color="auto" w:fill="FFFFFF"/>
          </w:tcPr>
          <w:p w:rsidR="00056CFD" w:rsidRDefault="00056CFD" w:rsidP="00E2251E">
            <w:pPr>
              <w:spacing w:line="276" w:lineRule="auto"/>
              <w:ind w:left="284" w:right="23" w:hanging="284"/>
              <w:jc w:val="center"/>
            </w:pPr>
            <w:r>
              <w:rPr>
                <w:rFonts w:ascii="Times New Roman" w:hAnsi="Times New Roman"/>
                <w:i/>
                <w:iCs/>
              </w:rPr>
              <w:t>(nazwa podmiotu oddającego potencjał)</w:t>
            </w:r>
          </w:p>
        </w:tc>
        <w:tc>
          <w:tcPr>
            <w:tcW w:w="4596" w:type="dxa"/>
            <w:shd w:val="clear" w:color="auto" w:fill="FFFFFF"/>
          </w:tcPr>
          <w:p w:rsidR="00056CFD" w:rsidRDefault="00056CFD" w:rsidP="00E2251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Propozycja/Wzór </w:t>
            </w:r>
          </w:p>
          <w:p w:rsidR="00056CFD" w:rsidRDefault="00056CFD" w:rsidP="00E2251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ZOBOWIĄZANIA INNEGO PODMIOTU  </w:t>
            </w:r>
          </w:p>
          <w:p w:rsidR="00056CFD" w:rsidRDefault="00056CFD" w:rsidP="00E2251E">
            <w:pPr>
              <w:spacing w:line="276" w:lineRule="auto"/>
            </w:pPr>
            <w:r>
              <w:rPr>
                <w:rFonts w:ascii="Times New Roman" w:hAnsi="Times New Roman"/>
                <w:b/>
              </w:rPr>
              <w:t xml:space="preserve">do oddania do dyspozycji Wykonawcy niezbędnych zasobów na potrzeby wykonania zamówienia </w:t>
            </w:r>
          </w:p>
        </w:tc>
      </w:tr>
    </w:tbl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817928">
      <w:pPr>
        <w:rPr>
          <w:rFonts w:ascii="Times New Roman" w:hAnsi="Times New Roman" w:cs="Times New Roman"/>
          <w:color w:val="FF3300"/>
        </w:rPr>
      </w:pPr>
      <w:r w:rsidRPr="00620C6A">
        <w:rPr>
          <w:rFonts w:ascii="Times New Roman" w:eastAsia="Calibri" w:hAnsi="Times New Roman"/>
          <w:i/>
          <w:iCs/>
          <w:lang w:eastAsia="en-US"/>
        </w:rPr>
        <w:t>Niniejsze zobowiązanie - SKŁADA TYLKO WYKONAWCA WEZWANY PRZEZ ZAMAWIAJĄCEGO</w:t>
      </w:r>
      <w:r>
        <w:rPr>
          <w:rFonts w:ascii="Times New Roman" w:eastAsia="Calibri" w:hAnsi="Times New Roman"/>
          <w:i/>
          <w:iCs/>
          <w:color w:val="FF3300"/>
          <w:lang w:eastAsia="en-US"/>
        </w:rPr>
        <w:t xml:space="preserve"> .</w:t>
      </w: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UWAGA: 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Zamiast niniejszego Formularza można przedstawić inne dokumenty, w szczególności: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</w:p>
    <w:p w:rsidR="00056CFD" w:rsidRDefault="00056CFD" w:rsidP="00056CFD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pisemne zobowiązanie podmiotu, o którym mowa w art. 22a ust. 2 ustawy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</w:p>
    <w:p w:rsidR="00056CFD" w:rsidRDefault="00056CFD" w:rsidP="00056CFD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 w:cs="Times New Roman"/>
          <w:i/>
        </w:rPr>
        <w:t>dokumenty dotyczące: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zakresu dostępnych Wykonawcy zasobów innego podmiotu,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sposobu wykorzystania zasobów innego podmiotu, przez Wykonawcę, przy wykonywaniu zamówienia, 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charakteru stosunku, jaki będzie łączył Wykonawcę z innym podmiotem,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/>
          <w:i/>
          <w:iCs/>
        </w:rPr>
        <w:t>zakresu i okresu udziału innego podmiotu przy wykonywaniu zamówienia.</w:t>
      </w:r>
    </w:p>
    <w:p w:rsidR="00056CFD" w:rsidRDefault="00056CFD" w:rsidP="00654D69">
      <w:pPr>
        <w:pStyle w:val="Zwykytekst10"/>
        <w:tabs>
          <w:tab w:val="left" w:pos="9498"/>
        </w:tabs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MY NIŻEJ PODPISANI</w:t>
      </w:r>
      <w:r>
        <w:rPr>
          <w:rFonts w:ascii="Times New Roman" w:hAnsi="Times New Roman" w:cs="Times New Roman"/>
        </w:rPr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(imię i nazwisko osoby upoważnionej do reprezentowania podmiotu)</w:t>
      </w:r>
    </w:p>
    <w:p w:rsidR="00056CFD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w imieniu i na rzecz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(nazwa (firma) dokładny adres Podmiotu)</w:t>
      </w:r>
    </w:p>
    <w:p w:rsidR="00056CFD" w:rsidRDefault="00056CFD" w:rsidP="005B73C5">
      <w:pPr>
        <w:pStyle w:val="Zwykytekst10"/>
        <w:tabs>
          <w:tab w:val="left" w:pos="9498"/>
        </w:tabs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Zobowiązuję się do oddania nw. zasobów na potrzeby wykonania zamówienia </w:t>
      </w:r>
    </w:p>
    <w:p w:rsidR="00056CFD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i/>
        </w:rPr>
        <w:t>(określenie zasobu – wiedza i doświadczenie, potencjał techniczny, potencjał kadrowy, potencjał ekonomiczny lub finansowy)</w:t>
      </w: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bookmarkStart w:id="0" w:name="_GoBack"/>
    </w:p>
    <w:bookmarkEnd w:id="0"/>
    <w:p w:rsidR="005B73C5" w:rsidRDefault="00654D69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 w:rsidRPr="005B73C5">
        <w:rPr>
          <w:rFonts w:ascii="Times New Roman" w:hAnsi="Times New Roman"/>
          <w:i/>
          <w:iCs/>
          <w:noProof/>
          <w:lang w:eastAsia="pl-PL" w:bidi="ar-SA"/>
        </w:rPr>
        <w:drawing>
          <wp:anchor distT="0" distB="0" distL="114300" distR="114300" simplePos="0" relativeHeight="251665408" behindDoc="0" locked="0" layoutInCell="1" allowOverlap="1" wp14:anchorId="26D0A7A0" wp14:editId="2DBB729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72520" cy="691116"/>
            <wp:effectExtent l="19050" t="0" r="3440" b="0"/>
            <wp:wrapNone/>
            <wp:docPr id="2" name="Obraz 1" descr="Wielofunduszowe BW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elofunduszowe BW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8710" cy="691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4D69" w:rsidRDefault="00654D69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654D69" w:rsidRDefault="00654D69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5B73C5" w:rsidRDefault="005B73C5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dyspozycji Wykonawcy:</w:t>
      </w:r>
    </w:p>
    <w:p w:rsidR="00056CFD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(nazwa Wykonawcy)</w:t>
      </w:r>
    </w:p>
    <w:p w:rsidR="00056CFD" w:rsidRDefault="00056CFD" w:rsidP="00056CFD">
      <w:pPr>
        <w:spacing w:line="276" w:lineRule="auto"/>
        <w:rPr>
          <w:rFonts w:ascii="Times New Roman" w:hAnsi="Times New Roman"/>
        </w:rPr>
      </w:pPr>
    </w:p>
    <w:p w:rsidR="00056CFD" w:rsidRDefault="00056CFD" w:rsidP="00056CFD">
      <w:pPr>
        <w:spacing w:line="276" w:lineRule="auto"/>
        <w:rPr>
          <w:rFonts w:ascii="Times New Roman" w:hAnsi="Times New Roman"/>
        </w:rPr>
      </w:pPr>
    </w:p>
    <w:p w:rsidR="00056CFD" w:rsidRDefault="00056CFD" w:rsidP="00056CF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przy wykonywaniu zamówienia pod nazwą:………………………………………………… ………………………..……………………………………………………..............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/>
          <w:b/>
          <w:bCs/>
        </w:rPr>
      </w:pPr>
    </w:p>
    <w:p w:rsidR="00056CFD" w:rsidRDefault="00056CFD" w:rsidP="00056CFD">
      <w:pPr>
        <w:pStyle w:val="Tekstpodstawowy"/>
        <w:spacing w:line="276" w:lineRule="auto"/>
        <w:ind w:left="284" w:right="-427" w:hanging="284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numer sprawy …………………………………………………………</w:t>
      </w:r>
    </w:p>
    <w:p w:rsidR="00056CFD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iż: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udostępniam Wykonawcy ww. zasoby, w następującym zakresie: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przeze mnie zasobów będzie następujący:</w:t>
      </w:r>
    </w:p>
    <w:p w:rsidR="00056CFD" w:rsidRDefault="00056CFD" w:rsidP="00056CFD">
      <w:pPr>
        <w:pStyle w:val="Zwykytekst10"/>
        <w:spacing w:line="276" w:lineRule="auto"/>
        <w:ind w:left="720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mnie z Wykonawcą będzie następujący:</w:t>
      </w:r>
    </w:p>
    <w:p w:rsidR="00056CFD" w:rsidRDefault="00056CFD" w:rsidP="00056CFD">
      <w:pPr>
        <w:pStyle w:val="Zwykytekst10"/>
        <w:spacing w:line="276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mojego udziału przy wykonywaniu zamówienia będzie następujący: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mojego udziału przy wykonywaniu zamówienia będzie następujący: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b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dnia __ __ _____ roku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2836" w:firstLine="70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</w:t>
      </w:r>
    </w:p>
    <w:p w:rsidR="00056CFD" w:rsidRDefault="00056CFD" w:rsidP="00056CFD">
      <w:pPr>
        <w:pStyle w:val="Zwykytekst1"/>
        <w:spacing w:line="276" w:lineRule="auto"/>
        <w:ind w:left="2836" w:firstLine="44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i/>
        </w:rPr>
        <w:t>(podpis Podmiotu/ osoby upoważnionej do reprezentacji Podmiotu)</w:t>
      </w:r>
    </w:p>
    <w:p w:rsidR="00056CFD" w:rsidRDefault="00056CFD" w:rsidP="00056CFD">
      <w:pPr>
        <w:spacing w:line="276" w:lineRule="auto"/>
      </w:pPr>
    </w:p>
    <w:p w:rsidR="00D746A3" w:rsidRDefault="00D746A3"/>
    <w:sectPr w:rsidR="00D746A3" w:rsidSect="00791C76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CFD" w:rsidRDefault="00056CFD" w:rsidP="00056CFD">
      <w:r>
        <w:separator/>
      </w:r>
    </w:p>
  </w:endnote>
  <w:endnote w:type="continuationSeparator" w:id="0">
    <w:p w:rsidR="00056CFD" w:rsidRDefault="00056CFD" w:rsidP="0005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CFD" w:rsidRDefault="00654D69">
    <w:pPr>
      <w:pStyle w:val="Stopka"/>
    </w:pPr>
    <w:r w:rsidRPr="000C4413">
      <w:rPr>
        <w:noProof/>
      </w:rPr>
      <w:drawing>
        <wp:inline distT="0" distB="0" distL="0" distR="0" wp14:anchorId="1F849161" wp14:editId="3BC9FACC">
          <wp:extent cx="5760720" cy="12084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08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CFD" w:rsidRDefault="00056CFD" w:rsidP="00056CFD">
      <w:r>
        <w:separator/>
      </w:r>
    </w:p>
  </w:footnote>
  <w:footnote w:type="continuationSeparator" w:id="0">
    <w:p w:rsidR="00056CFD" w:rsidRDefault="00056CFD" w:rsidP="00056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FD"/>
    <w:rsid w:val="00010E4E"/>
    <w:rsid w:val="00056CFD"/>
    <w:rsid w:val="001366E2"/>
    <w:rsid w:val="001C69F0"/>
    <w:rsid w:val="001D60AC"/>
    <w:rsid w:val="001F5A0D"/>
    <w:rsid w:val="00272393"/>
    <w:rsid w:val="002F3E0F"/>
    <w:rsid w:val="00386F05"/>
    <w:rsid w:val="003A45BF"/>
    <w:rsid w:val="003C120B"/>
    <w:rsid w:val="004030B9"/>
    <w:rsid w:val="005B73C5"/>
    <w:rsid w:val="005C6AF5"/>
    <w:rsid w:val="005C75C0"/>
    <w:rsid w:val="005F10D7"/>
    <w:rsid w:val="00620C6A"/>
    <w:rsid w:val="00654D69"/>
    <w:rsid w:val="006C34B4"/>
    <w:rsid w:val="006E2A34"/>
    <w:rsid w:val="00703F18"/>
    <w:rsid w:val="00791C76"/>
    <w:rsid w:val="00817928"/>
    <w:rsid w:val="00856489"/>
    <w:rsid w:val="00993FAB"/>
    <w:rsid w:val="00A91FD3"/>
    <w:rsid w:val="00AA6CB4"/>
    <w:rsid w:val="00BD103A"/>
    <w:rsid w:val="00BE30D6"/>
    <w:rsid w:val="00C2414B"/>
    <w:rsid w:val="00D56D25"/>
    <w:rsid w:val="00D746A3"/>
    <w:rsid w:val="00DF6324"/>
    <w:rsid w:val="00E7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D11F4"/>
  <w15:docId w15:val="{37EA521F-090F-4EE1-A51E-529D434C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6CF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6CF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056CF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056CFD"/>
    <w:pPr>
      <w:spacing w:before="280" w:after="280"/>
    </w:pPr>
  </w:style>
  <w:style w:type="paragraph" w:customStyle="1" w:styleId="Zwykytekst1">
    <w:name w:val="Zwykły tekst1"/>
    <w:basedOn w:val="Normalny"/>
    <w:rsid w:val="00056CFD"/>
    <w:rPr>
      <w:rFonts w:ascii="Courier New" w:hAnsi="Courier New" w:cs="Courier New"/>
    </w:rPr>
  </w:style>
  <w:style w:type="paragraph" w:customStyle="1" w:styleId="Zwykytekst10">
    <w:name w:val="Zwykły tekst1"/>
    <w:basedOn w:val="Normalny"/>
    <w:rsid w:val="00056CFD"/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5F10D7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4</cp:revision>
  <cp:lastPrinted>2017-02-08T07:32:00Z</cp:lastPrinted>
  <dcterms:created xsi:type="dcterms:W3CDTF">2020-11-25T09:50:00Z</dcterms:created>
  <dcterms:modified xsi:type="dcterms:W3CDTF">2020-12-09T11:04:00Z</dcterms:modified>
</cp:coreProperties>
</file>